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4D01A1">
        <w:rPr>
          <w:b/>
          <w:szCs w:val="28"/>
        </w:rPr>
        <w:t>7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4D01A1">
        <w:rPr>
          <w:rFonts w:cs="Times New Roman"/>
          <w:b w:val="0"/>
          <w:szCs w:val="28"/>
        </w:rPr>
        <w:t>9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4D01A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4D01A1" w:rsidRPr="004D01A1" w:rsidRDefault="004D01A1" w:rsidP="004D01A1">
      <w:pPr>
        <w:pStyle w:val="af5"/>
        <w:rPr>
          <w:rFonts w:ascii="Times New Roman" w:hAnsi="Times New Roman"/>
          <w:sz w:val="28"/>
          <w:szCs w:val="28"/>
        </w:rPr>
      </w:pPr>
      <w:r w:rsidRPr="004D01A1">
        <w:rPr>
          <w:rFonts w:ascii="Times New Roman" w:hAnsi="Times New Roman"/>
          <w:sz w:val="28"/>
          <w:szCs w:val="28"/>
        </w:rPr>
        <w:t>- площадь - 80 кв.м.;</w:t>
      </w:r>
    </w:p>
    <w:p w:rsidR="004D01A1" w:rsidRPr="004D01A1" w:rsidRDefault="004D01A1" w:rsidP="004D01A1">
      <w:pPr>
        <w:pStyle w:val="af5"/>
        <w:rPr>
          <w:rFonts w:ascii="Times New Roman" w:hAnsi="Times New Roman"/>
          <w:sz w:val="28"/>
          <w:szCs w:val="28"/>
        </w:rPr>
      </w:pPr>
      <w:r w:rsidRPr="004D01A1">
        <w:rPr>
          <w:rFonts w:ascii="Times New Roman" w:hAnsi="Times New Roman"/>
          <w:sz w:val="28"/>
          <w:szCs w:val="28"/>
        </w:rPr>
        <w:t>- кадастровый номер - 46:11:111002:669;</w:t>
      </w:r>
    </w:p>
    <w:p w:rsidR="004D01A1" w:rsidRPr="004D01A1" w:rsidRDefault="004D01A1" w:rsidP="004D01A1">
      <w:pPr>
        <w:pStyle w:val="af5"/>
        <w:rPr>
          <w:rFonts w:ascii="Times New Roman" w:hAnsi="Times New Roman"/>
          <w:sz w:val="28"/>
          <w:szCs w:val="28"/>
        </w:rPr>
      </w:pPr>
      <w:r w:rsidRPr="004D01A1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4D01A1" w:rsidRPr="004D01A1" w:rsidRDefault="004D01A1" w:rsidP="004D01A1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D01A1">
        <w:rPr>
          <w:rFonts w:ascii="Times New Roman" w:hAnsi="Times New Roman"/>
          <w:sz w:val="28"/>
          <w:szCs w:val="28"/>
        </w:rPr>
        <w:t>- разрешенное использование – обслуживание автотранспорта;</w:t>
      </w:r>
    </w:p>
    <w:p w:rsidR="004D01A1" w:rsidRPr="004D01A1" w:rsidRDefault="004D01A1" w:rsidP="004D01A1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4D01A1">
        <w:rPr>
          <w:rFonts w:ascii="Times New Roman" w:hAnsi="Times New Roman"/>
          <w:sz w:val="28"/>
          <w:szCs w:val="28"/>
        </w:rPr>
        <w:t>- обременение - нет;</w:t>
      </w:r>
    </w:p>
    <w:p w:rsidR="004D01A1" w:rsidRPr="004D01A1" w:rsidRDefault="004D01A1" w:rsidP="004D01A1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D01A1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4D01A1" w:rsidRPr="004D01A1" w:rsidRDefault="004D01A1" w:rsidP="004D01A1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01A1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4D01A1" w:rsidRPr="004D01A1" w:rsidRDefault="004D01A1" w:rsidP="004D01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01A1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4D01A1" w:rsidRPr="004D01A1" w:rsidTr="00FB647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1A1" w:rsidRPr="004D01A1" w:rsidRDefault="004D01A1" w:rsidP="00FB6470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4D01A1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4D01A1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A1" w:rsidRPr="004D01A1" w:rsidRDefault="004D01A1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1A1">
              <w:rPr>
                <w:rFonts w:ascii="Times New Roman" w:hAnsi="Times New Roman" w:cs="Times New Roman"/>
                <w:sz w:val="28"/>
                <w:szCs w:val="28"/>
              </w:rPr>
              <w:t xml:space="preserve">28 860 руб. 80 коп. </w:t>
            </w:r>
          </w:p>
        </w:tc>
      </w:tr>
      <w:tr w:rsidR="004D01A1" w:rsidRPr="004D01A1" w:rsidTr="00FB647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1A1" w:rsidRPr="004D01A1" w:rsidRDefault="004D01A1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1A1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A1" w:rsidRPr="004D01A1" w:rsidRDefault="004D01A1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1A1">
              <w:rPr>
                <w:rFonts w:ascii="Times New Roman" w:hAnsi="Times New Roman" w:cs="Times New Roman"/>
                <w:sz w:val="28"/>
                <w:szCs w:val="28"/>
              </w:rPr>
              <w:t>28 860 руб. 80 коп.</w:t>
            </w:r>
          </w:p>
        </w:tc>
      </w:tr>
      <w:tr w:rsidR="004D01A1" w:rsidRPr="004D01A1" w:rsidTr="00FB647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1A1" w:rsidRPr="004D01A1" w:rsidRDefault="004D01A1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1A1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A1" w:rsidRPr="004D01A1" w:rsidRDefault="004D01A1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1A1">
              <w:rPr>
                <w:rFonts w:ascii="Times New Roman" w:hAnsi="Times New Roman" w:cs="Times New Roman"/>
                <w:sz w:val="28"/>
                <w:szCs w:val="28"/>
              </w:rPr>
              <w:t>865 руб. 82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4C5099" w:rsidRPr="004C5099" w:rsidRDefault="004C5099" w:rsidP="0047544D">
      <w:pPr>
        <w:pStyle w:val="31"/>
        <w:ind w:firstLine="708"/>
        <w:jc w:val="both"/>
        <w:rPr>
          <w:rStyle w:val="a5"/>
          <w:b w:val="0"/>
          <w:sz w:val="28"/>
          <w:szCs w:val="28"/>
        </w:rPr>
      </w:pPr>
      <w:r w:rsidRPr="004C5099">
        <w:rPr>
          <w:rStyle w:val="a5"/>
          <w:b w:val="0"/>
          <w:sz w:val="28"/>
          <w:szCs w:val="28"/>
        </w:rPr>
        <w:t>Заявка № 11 от 24 августа 2016 г. 14 час. 25 мин. подана Хмелевским Александром Михайловичем, зарегистрированным по адресу: Курская область, Курский район, Нижнемедведицкий сельсовет, пос. Касиновский, дом 29, кв. 2.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4C5099" w:rsidRDefault="004C5099" w:rsidP="005B7448">
      <w:pPr>
        <w:jc w:val="both"/>
        <w:rPr>
          <w:rStyle w:val="a5"/>
          <w:sz w:val="28"/>
          <w:szCs w:val="28"/>
        </w:rPr>
      </w:pPr>
      <w:r w:rsidRPr="004C5099">
        <w:rPr>
          <w:rStyle w:val="a5"/>
          <w:sz w:val="28"/>
          <w:szCs w:val="28"/>
        </w:rPr>
        <w:t>Хмелевск</w:t>
      </w:r>
      <w:r>
        <w:rPr>
          <w:rStyle w:val="a5"/>
          <w:sz w:val="28"/>
          <w:szCs w:val="28"/>
        </w:rPr>
        <w:t>ой</w:t>
      </w:r>
      <w:r w:rsidRPr="004C5099">
        <w:rPr>
          <w:rStyle w:val="a5"/>
          <w:sz w:val="28"/>
          <w:szCs w:val="28"/>
        </w:rPr>
        <w:t xml:space="preserve"> Александр Михайлович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4C5099">
        <w:rPr>
          <w:sz w:val="28"/>
          <w:szCs w:val="28"/>
        </w:rPr>
        <w:t>9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E1483" w:rsidRPr="006E1483" w:rsidRDefault="004C5099" w:rsidP="006E1483">
      <w:pPr>
        <w:jc w:val="both"/>
        <w:rPr>
          <w:rStyle w:val="a5"/>
          <w:sz w:val="28"/>
          <w:szCs w:val="28"/>
        </w:rPr>
      </w:pPr>
      <w:r w:rsidRPr="004C5099">
        <w:rPr>
          <w:rStyle w:val="a5"/>
          <w:sz w:val="28"/>
          <w:szCs w:val="28"/>
        </w:rPr>
        <w:t>Хмелевск</w:t>
      </w:r>
      <w:r>
        <w:rPr>
          <w:rStyle w:val="a5"/>
          <w:sz w:val="28"/>
          <w:szCs w:val="28"/>
        </w:rPr>
        <w:t>ой</w:t>
      </w:r>
      <w:r w:rsidRPr="004C5099">
        <w:rPr>
          <w:rStyle w:val="a5"/>
          <w:sz w:val="28"/>
          <w:szCs w:val="28"/>
        </w:rPr>
        <w:t xml:space="preserve"> Александр Михайлович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4C509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6E1483">
      <w:pPr>
        <w:ind w:firstLine="708"/>
        <w:jc w:val="both"/>
        <w:rPr>
          <w:rStyle w:val="a5"/>
          <w:sz w:val="28"/>
          <w:szCs w:val="28"/>
        </w:rPr>
      </w:pPr>
      <w:r w:rsidRPr="00110105">
        <w:rPr>
          <w:sz w:val="28"/>
          <w:szCs w:val="28"/>
        </w:rPr>
        <w:t>Признать единственным участником аукциона</w:t>
      </w:r>
      <w:r w:rsidR="004B7D3B">
        <w:rPr>
          <w:sz w:val="28"/>
          <w:szCs w:val="28"/>
        </w:rPr>
        <w:t xml:space="preserve"> </w:t>
      </w:r>
      <w:r w:rsidRPr="004B7D3B">
        <w:rPr>
          <w:rFonts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4C5099">
        <w:rPr>
          <w:rStyle w:val="ConsNormal0"/>
          <w:rFonts w:ascii="Times New Roman" w:hAnsi="Times New Roman" w:cs="Times New Roman"/>
          <w:bCs/>
          <w:sz w:val="28"/>
        </w:rPr>
        <w:t>9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r w:rsidR="004C5099" w:rsidRPr="004C5099">
        <w:rPr>
          <w:rStyle w:val="a5"/>
          <w:sz w:val="28"/>
          <w:szCs w:val="28"/>
        </w:rPr>
        <w:t>Хмелевск</w:t>
      </w:r>
      <w:r w:rsidR="004C5099">
        <w:rPr>
          <w:rStyle w:val="a5"/>
          <w:sz w:val="28"/>
          <w:szCs w:val="28"/>
        </w:rPr>
        <w:t>ого</w:t>
      </w:r>
      <w:r w:rsidR="004C5099" w:rsidRPr="004C5099">
        <w:rPr>
          <w:rStyle w:val="a5"/>
          <w:sz w:val="28"/>
          <w:szCs w:val="28"/>
        </w:rPr>
        <w:t xml:space="preserve"> Александр</w:t>
      </w:r>
      <w:r w:rsidR="004C5099">
        <w:rPr>
          <w:rStyle w:val="a5"/>
          <w:sz w:val="28"/>
          <w:szCs w:val="28"/>
        </w:rPr>
        <w:t>а</w:t>
      </w:r>
      <w:r w:rsidR="004C5099" w:rsidRPr="004C5099">
        <w:rPr>
          <w:rStyle w:val="a5"/>
          <w:sz w:val="28"/>
          <w:szCs w:val="28"/>
        </w:rPr>
        <w:t xml:space="preserve"> Михайлович</w:t>
      </w:r>
      <w:r w:rsidR="004C5099">
        <w:rPr>
          <w:rStyle w:val="a5"/>
          <w:sz w:val="28"/>
          <w:szCs w:val="28"/>
        </w:rPr>
        <w:t>а</w:t>
      </w:r>
      <w:r w:rsidRPr="004B7D3B">
        <w:rPr>
          <w:rStyle w:val="a5"/>
          <w:sz w:val="28"/>
          <w:szCs w:val="28"/>
        </w:rPr>
        <w:t>.</w:t>
      </w:r>
    </w:p>
    <w:p w:rsidR="00D91AAF" w:rsidRPr="007005BB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r w:rsidR="007005BB" w:rsidRPr="004C5099">
        <w:rPr>
          <w:rStyle w:val="a5"/>
          <w:sz w:val="28"/>
          <w:szCs w:val="28"/>
        </w:rPr>
        <w:t>Хмелевск</w:t>
      </w:r>
      <w:r w:rsidR="007005BB">
        <w:rPr>
          <w:rStyle w:val="a5"/>
          <w:sz w:val="28"/>
          <w:szCs w:val="28"/>
        </w:rPr>
        <w:t>ому</w:t>
      </w:r>
      <w:r w:rsidR="007005BB" w:rsidRPr="004C5099">
        <w:rPr>
          <w:rStyle w:val="a5"/>
          <w:sz w:val="28"/>
          <w:szCs w:val="28"/>
        </w:rPr>
        <w:t xml:space="preserve"> Александр</w:t>
      </w:r>
      <w:r w:rsidR="007005BB">
        <w:rPr>
          <w:rStyle w:val="a5"/>
          <w:sz w:val="28"/>
          <w:szCs w:val="28"/>
        </w:rPr>
        <w:t>у</w:t>
      </w:r>
      <w:r w:rsidR="007005BB" w:rsidRPr="004C5099">
        <w:rPr>
          <w:rStyle w:val="a5"/>
          <w:sz w:val="28"/>
          <w:szCs w:val="28"/>
        </w:rPr>
        <w:t xml:space="preserve"> Михайлович</w:t>
      </w:r>
      <w:r w:rsidR="007005BB">
        <w:rPr>
          <w:rStyle w:val="a5"/>
          <w:sz w:val="28"/>
          <w:szCs w:val="28"/>
        </w:rPr>
        <w:t>у</w:t>
      </w:r>
      <w:r w:rsidR="007005BB" w:rsidRPr="00EA506D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7005BB">
        <w:rPr>
          <w:rStyle w:val="a5"/>
          <w:sz w:val="28"/>
          <w:szCs w:val="28"/>
        </w:rPr>
        <w:t>9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7005BB" w:rsidRPr="007005BB">
        <w:rPr>
          <w:rFonts w:cs="Times New Roman"/>
          <w:sz w:val="28"/>
          <w:szCs w:val="28"/>
        </w:rPr>
        <w:t>28 860 руб. 80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360F87" w:rsidRDefault="007005BB" w:rsidP="00F60BE2">
      <w:pPr>
        <w:pStyle w:val="ae"/>
        <w:ind w:firstLine="0"/>
      </w:pPr>
      <w:r w:rsidRPr="004C5099">
        <w:rPr>
          <w:rStyle w:val="a5"/>
          <w:sz w:val="28"/>
          <w:szCs w:val="28"/>
        </w:rPr>
        <w:t>Хмелевск</w:t>
      </w:r>
      <w:r>
        <w:rPr>
          <w:rStyle w:val="a5"/>
          <w:sz w:val="28"/>
          <w:szCs w:val="28"/>
        </w:rPr>
        <w:t>ой</w:t>
      </w:r>
      <w:r w:rsidRPr="004C5099">
        <w:rPr>
          <w:rStyle w:val="a5"/>
          <w:sz w:val="28"/>
          <w:szCs w:val="28"/>
        </w:rPr>
        <w:t xml:space="preserve"> Александр Михайлович</w:t>
      </w:r>
      <w:r w:rsidR="00360F87"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56707A" w:rsidRDefault="0056707A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005BB">
        <w:rPr>
          <w:sz w:val="28"/>
          <w:szCs w:val="28"/>
        </w:rPr>
        <w:t>7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7005BB">
        <w:rPr>
          <w:rFonts w:ascii="Times New Roman" w:hAnsi="Times New Roman"/>
          <w:b/>
          <w:sz w:val="28"/>
          <w:szCs w:val="28"/>
        </w:rPr>
        <w:t>9</w:t>
      </w:r>
    </w:p>
    <w:p w:rsidR="007005BB" w:rsidRPr="007005BB" w:rsidRDefault="007005BB" w:rsidP="007005BB">
      <w:pPr>
        <w:pStyle w:val="af5"/>
        <w:rPr>
          <w:rFonts w:ascii="Times New Roman" w:hAnsi="Times New Roman"/>
          <w:sz w:val="28"/>
          <w:szCs w:val="28"/>
        </w:rPr>
      </w:pPr>
      <w:r w:rsidRPr="007005BB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7005BB" w:rsidRPr="007005BB" w:rsidRDefault="007005BB" w:rsidP="007005BB">
      <w:pPr>
        <w:pStyle w:val="af5"/>
        <w:rPr>
          <w:rFonts w:ascii="Times New Roman" w:hAnsi="Times New Roman"/>
          <w:sz w:val="28"/>
          <w:szCs w:val="28"/>
        </w:rPr>
      </w:pPr>
      <w:r w:rsidRPr="007005BB">
        <w:rPr>
          <w:rFonts w:ascii="Times New Roman" w:hAnsi="Times New Roman"/>
          <w:sz w:val="28"/>
          <w:szCs w:val="28"/>
        </w:rPr>
        <w:t>- площадь - 80 кв.м.;</w:t>
      </w:r>
    </w:p>
    <w:p w:rsidR="007005BB" w:rsidRPr="007005BB" w:rsidRDefault="007005BB" w:rsidP="007005BB">
      <w:pPr>
        <w:pStyle w:val="af5"/>
        <w:rPr>
          <w:rFonts w:ascii="Times New Roman" w:hAnsi="Times New Roman"/>
          <w:sz w:val="28"/>
          <w:szCs w:val="28"/>
        </w:rPr>
      </w:pPr>
      <w:r w:rsidRPr="007005BB">
        <w:rPr>
          <w:rFonts w:ascii="Times New Roman" w:hAnsi="Times New Roman"/>
          <w:sz w:val="28"/>
          <w:szCs w:val="28"/>
        </w:rPr>
        <w:t>- кадастровый номер - 46:11:111002:669;</w:t>
      </w:r>
    </w:p>
    <w:p w:rsidR="007005BB" w:rsidRPr="007005BB" w:rsidRDefault="007005BB" w:rsidP="007005BB">
      <w:pPr>
        <w:pStyle w:val="af5"/>
        <w:rPr>
          <w:rFonts w:ascii="Times New Roman" w:hAnsi="Times New Roman"/>
          <w:sz w:val="28"/>
          <w:szCs w:val="28"/>
        </w:rPr>
      </w:pPr>
      <w:r w:rsidRPr="007005BB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7005BB" w:rsidRPr="007005BB" w:rsidRDefault="007005BB" w:rsidP="007005BB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005BB">
        <w:rPr>
          <w:rFonts w:ascii="Times New Roman" w:hAnsi="Times New Roman"/>
          <w:sz w:val="28"/>
          <w:szCs w:val="28"/>
        </w:rPr>
        <w:t>- разрешенное использование – обслуживание автотранспорта;</w:t>
      </w:r>
    </w:p>
    <w:p w:rsidR="007005BB" w:rsidRPr="007005BB" w:rsidRDefault="007005BB" w:rsidP="007005BB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7005BB">
        <w:rPr>
          <w:rFonts w:ascii="Times New Roman" w:hAnsi="Times New Roman"/>
          <w:sz w:val="28"/>
          <w:szCs w:val="28"/>
        </w:rPr>
        <w:t>- обременение - нет;</w:t>
      </w:r>
    </w:p>
    <w:p w:rsidR="007005BB" w:rsidRPr="007005BB" w:rsidRDefault="007005BB" w:rsidP="007005BB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005BB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7005BB" w:rsidRPr="007005BB" w:rsidRDefault="007005BB" w:rsidP="007005BB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005BB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7005BB" w:rsidRPr="007005BB" w:rsidRDefault="007005BB" w:rsidP="007005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5BB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7005BB" w:rsidRPr="007005BB" w:rsidTr="00FB647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05BB" w:rsidRPr="007005BB" w:rsidRDefault="007005BB" w:rsidP="00FB6470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7005BB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="00FB6470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5BB" w:rsidRPr="007005BB" w:rsidRDefault="007005BB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5BB">
              <w:rPr>
                <w:rFonts w:ascii="Times New Roman" w:hAnsi="Times New Roman" w:cs="Times New Roman"/>
                <w:sz w:val="28"/>
                <w:szCs w:val="28"/>
              </w:rPr>
              <w:t xml:space="preserve">28 860 руб. 80 коп. </w:t>
            </w:r>
          </w:p>
        </w:tc>
      </w:tr>
      <w:tr w:rsidR="007005BB" w:rsidRPr="007005BB" w:rsidTr="00FB647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05BB" w:rsidRPr="007005BB" w:rsidRDefault="007005BB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5BB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5BB" w:rsidRPr="007005BB" w:rsidRDefault="007005BB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5BB">
              <w:rPr>
                <w:rFonts w:ascii="Times New Roman" w:hAnsi="Times New Roman" w:cs="Times New Roman"/>
                <w:sz w:val="28"/>
                <w:szCs w:val="28"/>
              </w:rPr>
              <w:t>28 860 руб. 80 коп.</w:t>
            </w:r>
          </w:p>
        </w:tc>
      </w:tr>
      <w:tr w:rsidR="007005BB" w:rsidRPr="007005BB" w:rsidTr="00FB647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05BB" w:rsidRPr="007005BB" w:rsidRDefault="007005BB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5BB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5BB" w:rsidRPr="007005BB" w:rsidRDefault="007005BB" w:rsidP="00FB647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5BB">
              <w:rPr>
                <w:rFonts w:ascii="Times New Roman" w:hAnsi="Times New Roman" w:cs="Times New Roman"/>
                <w:sz w:val="28"/>
                <w:szCs w:val="28"/>
              </w:rPr>
              <w:t>865 руб. 82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07023"/>
    <w:rsid w:val="00070575"/>
    <w:rsid w:val="00083743"/>
    <w:rsid w:val="00110105"/>
    <w:rsid w:val="0014434E"/>
    <w:rsid w:val="001C54A6"/>
    <w:rsid w:val="001F0454"/>
    <w:rsid w:val="001F2B11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4B7D3B"/>
    <w:rsid w:val="004C5099"/>
    <w:rsid w:val="004D01A1"/>
    <w:rsid w:val="0056707A"/>
    <w:rsid w:val="005741C2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1483"/>
    <w:rsid w:val="006E5093"/>
    <w:rsid w:val="006F0009"/>
    <w:rsid w:val="007005BB"/>
    <w:rsid w:val="00757BB3"/>
    <w:rsid w:val="007A0B65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83B58"/>
    <w:rsid w:val="00EA506D"/>
    <w:rsid w:val="00F078B2"/>
    <w:rsid w:val="00F3184A"/>
    <w:rsid w:val="00F60BE2"/>
    <w:rsid w:val="00F775FD"/>
    <w:rsid w:val="00F93E81"/>
    <w:rsid w:val="00FB6470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7356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2016-09-12T10:46:00Z</dcterms:created>
  <dcterms:modified xsi:type="dcterms:W3CDTF">2016-09-12T10:46:00Z</dcterms:modified>
</cp:coreProperties>
</file>